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B1836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523EEF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E5B2D1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3EEF" w:rsidRPr="00923FA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https://zakazky.zcu.cz/contract_display_6129.html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5CD3E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77FC2">
        <w:rPr>
          <w:rFonts w:ascii="Garamond" w:hAnsi="Garamond" w:cs="Arial"/>
          <w:b/>
          <w:sz w:val="22"/>
          <w:szCs w:val="22"/>
        </w:rPr>
        <w:t>31.</w:t>
      </w:r>
      <w:r w:rsidR="00A866B8">
        <w:rPr>
          <w:rFonts w:ascii="Garamond" w:hAnsi="Garamond" w:cs="Arial"/>
          <w:b/>
          <w:sz w:val="22"/>
          <w:szCs w:val="22"/>
        </w:rPr>
        <w:t>07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23EEF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29BE" w14:textId="77777777" w:rsidR="00B90B3F" w:rsidRDefault="00B90B3F" w:rsidP="00795AAC">
      <w:r>
        <w:separator/>
      </w:r>
    </w:p>
  </w:endnote>
  <w:endnote w:type="continuationSeparator" w:id="0">
    <w:p w14:paraId="190F990E" w14:textId="77777777" w:rsidR="00B90B3F" w:rsidRDefault="00B90B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9E629" w14:textId="77777777" w:rsidR="00B90B3F" w:rsidRDefault="00B90B3F" w:rsidP="00795AAC">
      <w:r>
        <w:separator/>
      </w:r>
    </w:p>
  </w:footnote>
  <w:footnote w:type="continuationSeparator" w:id="0">
    <w:p w14:paraId="4F80382D" w14:textId="77777777" w:rsidR="00B90B3F" w:rsidRDefault="00B90B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2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kIiUosA05qNpqo6cGDB88WMH87mB8FgyqAA/J/KEFY0=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Au+nNxay8jnIBUO8gu6MsjV0YqYauTXO1SzXAm64Gdg=</DigestValue>
    </Reference>
  </SignedInfo>
  <SignatureValue>PQPmej9iYJzB6Mf0yAw4sAJZ7BH2DypYUbvMCIbRfAOVChgVrjexPvmAxCRbDo0k49mie/MRGbaP
WGJB83fHk01ZOJ3sCqfIxifj8xnp9Zf9nAP3tYL86rp0/YBR9YmV+QUcP618tvoll8e+dQmNhJou
QCGRTWoTtUSUKjOBZGRqaeFh9U1HWRvk41evL06YzN9ujSbf8Ofz0RudxRdO9UNVjAzhJMJ8P99Z
6i5HDhQI2MKsayzqpo2xu++WaiuaGtW3E270uP4XL6F52KZeLD77xn8LCTHDXILBJKaIQfJ6UV5k
9vkWmW8HuwtjpqbZvZSoipNFoQpDRYJFqe943A==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yhjdT6stf/KymypDwhAiIFAuVVYWSwQVuQaK+PfrTWk=</DigestValue>
      </Reference>
      <Reference URI="/word/document.xml?ContentType=application/vnd.openxmlformats-officedocument.wordprocessingml.document.main+xml">
        <DigestMethod Algorithm="http://www.w3.org/2001/04/xmlenc#sha256"/>
        <DigestValue>xM9tRsYoTpiq71NVJ7fozXIwhbOOv7SdNzPL+9CngSA=</DigestValue>
      </Reference>
      <Reference URI="/word/endnotes.xml?ContentType=application/vnd.openxmlformats-officedocument.wordprocessingml.endnotes+xml">
        <DigestMethod Algorithm="http://www.w3.org/2001/04/xmlenc#sha256"/>
        <DigestValue>d8J7TIQcDA8oxpFJLWR5WX7jvGoc5CpD0hKKQnbhQw8=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dcoxN249zTZDZvAxSqQ40QmKbZbAGavHQ+7y0XKDgBM=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6UgqHpDbccGrqvAjSt0kmSXvh18AsdGlLwA9cJRaBcw=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2023-07-14T11:56:05Z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2023-07-14T11:56:05Z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40</cp:revision>
  <cp:lastPrinted>2018-08-08T13:48:00Z</cp:lastPrinted>
  <dcterms:created xsi:type="dcterms:W3CDTF">2022-05-19T08:18:00Z</dcterms:created>
  <dcterms:modified xsi:type="dcterms:W3CDTF">2023-07-14T11:55:00Z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